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1396" w:rsidP="30550EB0" w:rsidRDefault="00D16740" w14:paraId="375C290F" w14:textId="1CA72FE3">
      <w:pPr>
        <w:pStyle w:val="Normalny"/>
        <w:keepNext w:val="1"/>
        <w:autoSpaceDE/>
        <w:jc w:val="center"/>
        <w:rPr>
          <w:rFonts w:ascii="Arial" w:hAnsi="Arial" w:cs="Arial"/>
          <w:b w:val="1"/>
          <w:bCs w:val="1"/>
        </w:rPr>
      </w:pPr>
      <w:r w:rsidRPr="47271005" w:rsidR="00D16740">
        <w:rPr>
          <w:rFonts w:ascii="Arial" w:hAnsi="Arial" w:cs="Arial"/>
          <w:b w:val="1"/>
          <w:bCs w:val="1"/>
        </w:rPr>
        <w:t>KARTA KURSU (realizowanego w specjalności)</w:t>
      </w:r>
    </w:p>
    <w:p w:rsidR="00291396" w:rsidRDefault="00291396" w14:paraId="02EB378F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00291396" w:rsidRDefault="00291396" w14:paraId="6A05A809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21967742" w:rsidP="43FD9575" w:rsidRDefault="21967742" w14:paraId="2286C63E" w14:textId="3C7B27ED">
      <w:pPr>
        <w:jc w:val="center"/>
        <w:rPr>
          <w:rFonts w:ascii="Arial" w:hAnsi="Arial" w:eastAsia="Arial" w:cs="Arial"/>
          <w:color w:val="000000" w:themeColor="text1"/>
        </w:rPr>
      </w:pPr>
      <w:r w:rsidRPr="43FD9575">
        <w:rPr>
          <w:rFonts w:ascii="Arial" w:hAnsi="Arial" w:eastAsia="Arial" w:cs="Arial"/>
          <w:b/>
          <w:bCs/>
          <w:color w:val="000000" w:themeColor="text1"/>
        </w:rPr>
        <w:t>Przekładoznawstwo i technologie tłumaczeniowe</w:t>
      </w:r>
    </w:p>
    <w:p w:rsidR="00291396" w:rsidRDefault="00D16740" w14:paraId="5A39BBE3" w14:textId="77777777">
      <w:pPr>
        <w:keepNext/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291396" w:rsidRDefault="00D16740" w14:paraId="1DD52162" w14:textId="77777777">
      <w:pPr>
        <w:keepNext/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291396" w:rsidRDefault="00291396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91396" w:rsidRDefault="00291396" w14:paraId="72A3D3E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91396" w:rsidRDefault="00291396" w14:paraId="0D0B94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291396" w:rsidTr="30550EB0" w14:paraId="0D2FD420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26B68AED" w:rsidRDefault="2AEE4119" w14:paraId="24DEC480" w14:textId="4E814950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1"/>
              </w:rPr>
              <w:t>Tłumaczenie konferencyjne I</w:t>
            </w:r>
            <w:r w:rsidR="0C6F5D3D">
              <w:rPr>
                <w:rFonts w:ascii="Arial" w:hAnsi="Arial" w:cs="Arial"/>
                <w:kern w:val="1"/>
              </w:rPr>
              <w:t>I</w:t>
            </w:r>
          </w:p>
        </w:tc>
      </w:tr>
      <w:tr w:rsidR="00291396" w:rsidTr="30550EB0" w14:paraId="540BC515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30550EB0" w:rsidRDefault="6F1E400E" w14:paraId="5DA095E9" w14:textId="6407E98F" w14:noSpellErr="1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  <w:rPr>
                <w:rFonts w:ascii="Arial" w:hAnsi="Arial" w:cs="Arial"/>
                <w:i w:val="1"/>
                <w:iCs w:val="1"/>
                <w:lang w:val="en-US"/>
              </w:rPr>
            </w:pPr>
            <w:r w:rsidRPr="30550EB0" w:rsidR="6F1E400E">
              <w:rPr>
                <w:rFonts w:ascii="Arial" w:hAnsi="Arial" w:cs="Arial"/>
                <w:i w:val="1"/>
                <w:iCs w:val="1"/>
                <w:lang w:val="en-US"/>
              </w:rPr>
              <w:t>Conference interpreting I</w:t>
            </w:r>
            <w:r w:rsidRPr="30550EB0" w:rsidR="27F52832">
              <w:rPr>
                <w:rFonts w:ascii="Arial" w:hAnsi="Arial" w:cs="Arial"/>
                <w:i w:val="1"/>
                <w:iCs w:val="1"/>
                <w:lang w:val="en-US"/>
              </w:rPr>
              <w:t>I</w:t>
            </w:r>
          </w:p>
        </w:tc>
      </w:tr>
    </w:tbl>
    <w:p w:rsidR="00291396" w:rsidRDefault="00291396" w14:paraId="0E27B00A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291396" w:rsidTr="30550EB0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D16740" w14:paraId="662B5190" w14:textId="47BCB98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50EB0" w:rsidR="00D16740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30550EB0" w:rsidR="0FCC712B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91396" w:rsidTr="30550EB0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291396" w:rsidRDefault="00291396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291396" w:rsidRDefault="00291396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06DB8F40" w:rsidRDefault="1FDE60CC" w14:paraId="3AA1ADD6" w14:textId="23C4B74B">
            <w:pPr>
              <w:pStyle w:val="Zawartotabeli"/>
              <w:spacing w:before="57" w:after="57"/>
              <w:jc w:val="center"/>
            </w:pPr>
            <w:r w:rsidRPr="30550EB0" w:rsidR="1FDE60C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</w:t>
            </w:r>
            <w:r w:rsidRPr="30550EB0" w:rsidR="69BC85F4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atedry Językoznawstwa Hiszpańskiego i Dydaktyki Języków Iberyjskich</w:t>
            </w:r>
          </w:p>
        </w:tc>
      </w:tr>
      <w:tr w:rsidR="00291396" w:rsidTr="30550EB0" w14:paraId="4B94D5A5" w14:textId="77777777">
        <w:trPr>
          <w:cantSplit/>
          <w:trHeight w:val="57"/>
        </w:trPr>
        <w:tc>
          <w:tcPr>
            <w:tcW w:w="3189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291396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291396" w14:paraId="3656B9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Mar/>
            <w:vAlign w:val="center"/>
          </w:tcPr>
          <w:p w:rsidR="00291396" w:rsidRDefault="00291396" w14:paraId="45FB081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0550EB0" w14:paraId="3A45FB00" w14:textId="77777777">
        <w:trPr>
          <w:cantSplit/>
        </w:trPr>
        <w:tc>
          <w:tcPr>
            <w:tcW w:w="31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D16740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/>
            <w:tcMar/>
            <w:vAlign w:val="center"/>
          </w:tcPr>
          <w:p w:rsidR="00291396" w:rsidRDefault="00291396" w14:paraId="049F31C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53128261" w14:textId="77777777">
      <w:pPr>
        <w:jc w:val="center"/>
        <w:rPr>
          <w:rFonts w:ascii="Arial" w:hAnsi="Arial" w:cs="Arial"/>
          <w:sz w:val="20"/>
          <w:szCs w:val="20"/>
        </w:rPr>
      </w:pPr>
    </w:p>
    <w:p w:rsidR="00291396" w:rsidP="5FD13457" w:rsidRDefault="00291396" w14:paraId="4B99056E" w14:textId="3F510980">
      <w:pPr>
        <w:jc w:val="center"/>
        <w:rPr>
          <w:rFonts w:ascii="Arial" w:hAnsi="Arial" w:cs="Arial"/>
          <w:sz w:val="20"/>
          <w:szCs w:val="20"/>
        </w:rPr>
      </w:pPr>
    </w:p>
    <w:p w:rsidR="00291396" w:rsidRDefault="00291396" w14:paraId="1299C43A" w14:textId="77777777">
      <w:pPr>
        <w:rPr>
          <w:rFonts w:ascii="Arial" w:hAnsi="Arial" w:cs="Arial"/>
          <w:sz w:val="22"/>
          <w:szCs w:val="16"/>
        </w:rPr>
      </w:pPr>
    </w:p>
    <w:p w:rsidR="00291396" w:rsidRDefault="00D1674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291396" w:rsidRDefault="00291396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291396" w:rsidTr="18C02BBD" w14:paraId="6FF81352" w14:textId="77777777">
        <w:trPr>
          <w:trHeight w:val="1365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D3A84D8" w:rsidRDefault="4E4CE981" w14:paraId="5EAA4E81" w14:textId="7CDB7F15">
            <w:pPr>
              <w:spacing w:after="160" w:line="259" w:lineRule="auto"/>
              <w:jc w:val="both"/>
            </w:pPr>
            <w:r w:rsidRPr="18C02BBD">
              <w:rPr>
                <w:color w:val="000000" w:themeColor="text1"/>
              </w:rPr>
              <w:t xml:space="preserve">Celem kursu jest </w:t>
            </w:r>
            <w:r w:rsidRPr="18C02BBD" w:rsidR="6EF1586A">
              <w:rPr>
                <w:color w:val="000000" w:themeColor="text1"/>
              </w:rPr>
              <w:t>pogłębienie umiejętności tłumaczeniowej w zakresie tłu</w:t>
            </w:r>
            <w:r w:rsidRPr="18C02BBD" w:rsidR="6A2107D9">
              <w:rPr>
                <w:color w:val="000000" w:themeColor="text1"/>
              </w:rPr>
              <w:t>m</w:t>
            </w:r>
            <w:r w:rsidRPr="18C02BBD">
              <w:rPr>
                <w:color w:val="000000" w:themeColor="text1"/>
              </w:rPr>
              <w:t>aczenia konferencyjnego</w:t>
            </w:r>
            <w:r w:rsidRPr="18C02BBD" w:rsidR="48BAF300">
              <w:rPr>
                <w:color w:val="000000" w:themeColor="text1"/>
              </w:rPr>
              <w:t xml:space="preserve"> (symultanicznego oraz konsekutywnego)</w:t>
            </w:r>
            <w:r w:rsidRPr="18C02BBD">
              <w:rPr>
                <w:color w:val="000000" w:themeColor="text1"/>
              </w:rPr>
              <w:t xml:space="preserve"> oraz jego technik.</w:t>
            </w:r>
          </w:p>
        </w:tc>
      </w:tr>
    </w:tbl>
    <w:p w:rsidR="5FD13457" w:rsidP="5FD13457" w:rsidRDefault="5FD13457" w14:paraId="03273133" w14:textId="78811D22">
      <w:pPr>
        <w:rPr>
          <w:rFonts w:ascii="Arial" w:hAnsi="Arial" w:cs="Arial"/>
          <w:sz w:val="22"/>
          <w:szCs w:val="22"/>
        </w:rPr>
      </w:pPr>
    </w:p>
    <w:p w:rsidR="5FD13457" w:rsidP="5FD13457" w:rsidRDefault="5FD13457" w14:paraId="51F6245A" w14:textId="01053E53">
      <w:pPr>
        <w:rPr>
          <w:rFonts w:ascii="Arial" w:hAnsi="Arial" w:cs="Arial"/>
          <w:sz w:val="22"/>
          <w:szCs w:val="22"/>
        </w:rPr>
      </w:pPr>
    </w:p>
    <w:p w:rsidR="00291396" w:rsidRDefault="00D1674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291396" w:rsidRDefault="00291396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291396" w:rsidTr="31DD9AE3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62A952C9" w14:paraId="5079C06B" w14:textId="5FDF74F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62A952C9" w14:paraId="728487E8" w14:textId="0305041E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1DF6201F" w14:textId="77777777">
        <w:trPr>
          <w:cantSplit/>
          <w:trHeight w:val="1838"/>
        </w:trPr>
        <w:tc>
          <w:tcPr>
            <w:tcW w:w="1979" w:type="dxa"/>
            <w:vMerge/>
          </w:tcPr>
          <w:p w:rsidR="00291396" w:rsidRDefault="00291396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66978174" w:rsidP="31DD9AE3" w:rsidRDefault="66978174" w14:paraId="33C1E432" w14:textId="390BA5F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</w:t>
            </w:r>
          </w:p>
          <w:p w:rsidR="66978174" w:rsidP="31DD9AE3" w:rsidRDefault="66978174" w14:paraId="025762E2" w14:textId="2C069618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zna zasady i warunki pracy tłumacza konferencyjnego </w:t>
            </w:r>
          </w:p>
          <w:p w:rsidR="66978174" w:rsidP="31DD9AE3" w:rsidRDefault="66978174" w14:paraId="31C291C1" w14:textId="6858021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W02,</w:t>
            </w:r>
          </w:p>
          <w:p w:rsidR="66978174" w:rsidP="31DD9AE3" w:rsidRDefault="66978174" w14:paraId="2278AABD" w14:textId="5144776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rolę tłumacza konferencyjnego i rozumie specyfikę jego pracy </w:t>
            </w:r>
          </w:p>
          <w:p w:rsidR="66978174" w:rsidP="31DD9AE3" w:rsidRDefault="66978174" w14:paraId="29F9F164" w14:textId="025167D0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W03,</w:t>
            </w:r>
          </w:p>
          <w:p w:rsidR="66978174" w:rsidP="31DD9AE3" w:rsidRDefault="66978174" w14:paraId="0CE0F729" w14:textId="57F8AD3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zna zasady przekładu konsekutywnego i symultanicznego</w:t>
            </w:r>
          </w:p>
          <w:p w:rsidR="66978174" w:rsidP="31DD9AE3" w:rsidRDefault="66978174" w14:paraId="16C9E807" w14:textId="01F6AD6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W04</w:t>
            </w:r>
          </w:p>
          <w:p w:rsidR="66978174" w:rsidP="31DD9AE3" w:rsidRDefault="66978174" w14:paraId="13B99572" w14:textId="576AD1CD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rozumie na czym polega proces tłumaczenia konferencyjnego</w:t>
            </w:r>
          </w:p>
          <w:p w:rsidR="00291396" w:rsidRDefault="00291396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7E764BD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291396" w:rsidRDefault="00D16740" w14:paraId="1E475A1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00291396" w:rsidRDefault="00D16740" w14:paraId="4004A1E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</w:t>
            </w:r>
          </w:p>
          <w:p w:rsidR="00291396" w:rsidRDefault="00D16740" w14:paraId="3FF2826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291396" w:rsidRDefault="00291396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396" w:rsidRDefault="00291396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70DF9E5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44E871B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91396" w:rsidTr="31DD9AE3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65547D93" w14:paraId="2EA0011D" w14:textId="5BDED763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65547D93" w14:paraId="29810692" w14:textId="4AA3D1E9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1FFD42E8" w14:textId="77777777">
        <w:trPr>
          <w:cantSplit/>
          <w:trHeight w:val="2116"/>
        </w:trPr>
        <w:tc>
          <w:tcPr>
            <w:tcW w:w="1985" w:type="dxa"/>
            <w:vMerge/>
          </w:tcPr>
          <w:p w:rsidR="00291396" w:rsidRDefault="00291396" w14:paraId="144A5D2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291396" w:rsidP="31DD9AE3" w:rsidRDefault="79612A3B" w14:paraId="3F8906E5" w14:textId="0025BCD0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U01 </w:t>
            </w:r>
          </w:p>
          <w:p w:rsidR="00291396" w:rsidP="31DD9AE3" w:rsidRDefault="79612A3B" w14:paraId="74BC0BDE" w14:textId="5459872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potrzebę posiadania szerokiej wiedzy dla wykonywania tłumaczenia konferencyjnego i wie z jakich źródeł ją czerpać </w:t>
            </w:r>
          </w:p>
          <w:p w:rsidR="00291396" w:rsidP="31DD9AE3" w:rsidRDefault="79612A3B" w14:paraId="3938B5E6" w14:textId="1E802F69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U02,</w:t>
            </w:r>
          </w:p>
          <w:p w:rsidR="00291396" w:rsidP="31DD9AE3" w:rsidRDefault="79612A3B" w14:paraId="34845713" w14:textId="7243425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potrafi analizować tekst źródłowy tak, aby wskazać najważniejsze elementy znaczeniowe oraz zidentyfikować potencjalne trudności </w:t>
            </w:r>
          </w:p>
          <w:p w:rsidR="00291396" w:rsidP="31DD9AE3" w:rsidRDefault="79612A3B" w14:paraId="6DFB08B9" w14:textId="28D6D67A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U03</w:t>
            </w:r>
          </w:p>
          <w:p w:rsidR="00291396" w:rsidP="31DD9AE3" w:rsidRDefault="79612A3B" w14:paraId="10FB661D" w14:textId="76C02C8A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potrafi przeformułować tekst źródłowy w języku docelowym przekazując najważniejsze treści przekazu.</w:t>
            </w:r>
          </w:p>
          <w:p w:rsidR="00291396" w:rsidP="31DD9AE3" w:rsidRDefault="00291396" w14:paraId="738610EB" w14:textId="785D107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1272304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291396" w:rsidRDefault="00D16740" w14:paraId="072F28B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291396" w:rsidRDefault="00D16740" w14:paraId="3DFC9E87" w14:textId="49E371EA">
            <w:pPr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73545241">
              <w:rPr>
                <w:rFonts w:ascii="Arial" w:hAnsi="Arial" w:cs="Arial"/>
                <w:sz w:val="20"/>
                <w:szCs w:val="20"/>
              </w:rPr>
              <w:t>3</w:t>
            </w:r>
            <w:r w:rsidRPr="31DD9AE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91396" w:rsidRDefault="736244F7" w14:paraId="637805D2" w14:textId="44E57BEC">
            <w:pPr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291396" w:rsidRDefault="00291396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3B7B4B8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3A0FF5F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91396" w:rsidTr="31DD9AE3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310755F4" w14:paraId="457F9857" w14:textId="09BFA075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310755F4" w14:paraId="45E9F00B" w14:textId="280CB99D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41199B2F" w14:textId="77777777">
        <w:trPr>
          <w:cantSplit/>
          <w:trHeight w:val="2205"/>
        </w:trPr>
        <w:tc>
          <w:tcPr>
            <w:tcW w:w="1985" w:type="dxa"/>
            <w:vMerge/>
          </w:tcPr>
          <w:p w:rsidR="00291396" w:rsidRDefault="00291396" w14:paraId="5630AD6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291396" w:rsidP="31DD9AE3" w:rsidRDefault="72FA93D7" w14:paraId="7B1E55CA" w14:textId="732313A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K01,</w:t>
            </w:r>
          </w:p>
          <w:p w:rsidR="00291396" w:rsidP="31DD9AE3" w:rsidRDefault="72FA93D7" w14:paraId="7C921A62" w14:textId="6D76A76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znaczenie roli tłumacza w procesie komunikacji międzykulturowej. </w:t>
            </w:r>
          </w:p>
          <w:p w:rsidR="00291396" w:rsidP="31DD9AE3" w:rsidRDefault="72FA93D7" w14:paraId="32C1FD89" w14:textId="3A2679F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K02</w:t>
            </w:r>
          </w:p>
          <w:p w:rsidR="00291396" w:rsidP="31DD9AE3" w:rsidRDefault="72FA93D7" w14:paraId="599627DD" w14:textId="4176262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świadomie dobiera narzędzia mediacji kulturowej, w zależności od potrzeb odbiorcy.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613178AA" w14:textId="596C746C">
            <w:r w:rsidRPr="31DD9AE3"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291396" w:rsidP="31DD9AE3" w:rsidRDefault="2C3A168B" w14:paraId="5C0C86EB" w14:textId="4CCD63CE">
            <w:pPr>
              <w:rPr>
                <w:rFonts w:ascii="Arial" w:hAnsi="Arial" w:cs="Arial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291396" w:rsidRDefault="00291396" w14:paraId="6182907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2BA226A1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17AD93B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291396" w:rsidTr="31DD9AE3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91396" w:rsidTr="31DD9AE3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91396" w:rsidRDefault="00D1674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D16740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91396" w:rsidTr="31DD9AE3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291396" w:rsidRDefault="0029139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91396" w:rsidRDefault="0029139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1DD9AE3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7194DBDC" w14:textId="7B3029F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19897CE" w14:textId="5C0E70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769D0D3C" w14:textId="0D263C7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3100C3BB" w14:paraId="54CD245A" w14:textId="445BF1F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1DD9AE3" w14:paraId="7196D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34FF1C9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D072C0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48A21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BD18F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38601F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0F3CABC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5B08B5D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16DEB4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0AD9C6F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4B1F511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D16740" w14:paraId="2FEAC4C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291396" w:rsidRDefault="00291396" w14:paraId="65F9C3D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6F9DC96F" w14:textId="77777777">
        <w:trPr>
          <w:trHeight w:val="1920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1DD9AE3" w:rsidRDefault="4CE7A3F2" w14:paraId="756B9A96" w14:textId="60951FEA">
            <w:pPr>
              <w:spacing w:after="160" w:line="259" w:lineRule="auto"/>
              <w:jc w:val="both"/>
            </w:pPr>
            <w:r w:rsidRPr="31DD9AE3">
              <w:rPr>
                <w:color w:val="000000" w:themeColor="text1"/>
              </w:rPr>
              <w:lastRenderedPageBreak/>
              <w:t>Laboratorium z aktywnym udziałem studentów oraz pomocami audiowizualnymi; ćwiczenia praktyczne: praca indywidualna i w grupach; dyskusja</w:t>
            </w:r>
            <w:r w:rsidRPr="31DD9AE3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</w:tbl>
    <w:p w:rsidR="00291396" w:rsidRDefault="00291396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1F3B140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D1674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291396" w:rsidRDefault="00291396" w14:paraId="562C7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291396" w:rsidTr="1A88483C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291396" w14:paraId="664355A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91396" w:rsidTr="1A88483C" w14:paraId="0CFFDA45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262F74AA" w14:textId="77777777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A96511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7DF4E37C" w14:textId="43FC4B9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4FB30F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DA6542E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3041E39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28C9ECA3" w14:textId="764B8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6BC529C5" w14:paraId="722B00AE" w14:textId="39C58EB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05E6666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42C6D796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6E1831B3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2FF0260" w14:paraId="54E11D2A" w14:textId="3222B38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3096EF0" w14:textId="7BC10A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1126E5D" w14:textId="32408B5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0617403D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722BC029" w14:paraId="01A6CC39" w14:textId="24B36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DE403A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62431CDC" w14:textId="304D222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9E398E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6287F2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BE93A6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3297084" w14:textId="0637A5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391A8362" w14:paraId="384BA73E" w14:textId="70B25F1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43BF0DD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34B3F2E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7D34F5C7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2FF0260" w14:paraId="0B4020A7" w14:textId="6A8C09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E0CB7FE" w14:textId="45662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1D7B270A" w14:textId="1710AED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1DD9AE3" w:rsidTr="1A88483C" w14:paraId="5B563DE1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32035602" w:rsidP="31DD9AE3" w:rsidRDefault="32035602" w14:paraId="2FF29E0A" w14:textId="71AA85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24EAF9C" w14:textId="1334E87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3141603" w14:textId="6E5EEB9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9F6EAB5" w14:textId="70F97B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3B46ADD" w14:textId="2F8DF86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65404F5" w14:textId="1ABD7B9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7DA92FC6" w14:textId="538DBD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254DCA8" w:rsidP="31DD9AE3" w:rsidRDefault="0254DCA8" w14:paraId="39FC05D8" w14:textId="17228A8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CB15FD4" w:rsidP="31DD9AE3" w:rsidRDefault="5CB15FD4" w14:paraId="21639C1F" w14:textId="5E93E383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C8C7FAC" w14:textId="67C5835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EF4F0B4" w14:textId="1ACF3E4A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FCFD59E" w:rsidP="31DD9AE3" w:rsidRDefault="14A013E4" w14:paraId="749CEE0C" w14:textId="7DEDDC7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51319F6E" w14:textId="3A9A69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2AA07F5" w14:textId="51D9C822">
            <w:pPr>
              <w:jc w:val="center"/>
              <w:rPr>
                <w:rFonts w:ascii="Arial" w:hAnsi="Arial" w:cs="Arial"/>
              </w:rPr>
            </w:pPr>
          </w:p>
        </w:tc>
      </w:tr>
      <w:tr w:rsidR="31DD9AE3" w:rsidTr="1A88483C" w14:paraId="25E8C29E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32035602" w:rsidP="31DD9AE3" w:rsidRDefault="32035602" w14:paraId="1B69C477" w14:textId="26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925ECCE" w14:textId="2CC2177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6C08BB3" w14:textId="5F2685F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64AA7A7" w14:textId="5428A04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41ADA8C" w14:textId="1FFC541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FB8177D" w14:textId="0CD00C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8E2C7A1" w14:textId="76CAD0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9CC5699" w:rsidP="31DD9AE3" w:rsidRDefault="69CC5699" w14:paraId="00F28C08" w14:textId="7A6278C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AE74C6B" w:rsidP="31DD9AE3" w:rsidRDefault="0AE74C6B" w14:paraId="1D3026C7" w14:textId="710196D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F66A4DE" w14:textId="2208CD2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54BF0EF" w14:textId="5A1DC11E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2932BD0" w:rsidP="31DD9AE3" w:rsidRDefault="02932BD0" w14:paraId="565443A0" w14:textId="7C0CE09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2832189" w14:textId="223F3A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72DCD60" w14:textId="5E3B64A8">
            <w:pPr>
              <w:jc w:val="center"/>
              <w:rPr>
                <w:rFonts w:ascii="Arial" w:hAnsi="Arial" w:cs="Arial"/>
              </w:rPr>
            </w:pPr>
          </w:p>
        </w:tc>
      </w:tr>
      <w:tr w:rsidR="00291396" w:rsidTr="1A88483C" w14:paraId="204CB85B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00D16740" w14:paraId="34C32E19" w14:textId="3A74C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5FC6EC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F904CB7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06971CD3" w14:textId="5BD9263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A1F701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03EFCA4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F96A72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BA43DEA" w14:textId="3F2B5F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244D1CEF" w14:paraId="5B95CD12" w14:textId="2DAF787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61FBD35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5220BBB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13CB595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71C0168" w14:paraId="6D9C8D39" w14:textId="30F6057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1E61A33" w14:textId="026B8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675E05EE" w14:textId="28643C0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46671722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00D16740" w14:paraId="1D567F71" w14:textId="3935B4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1F2210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FC17F8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0A4F7224" w14:textId="65D79FC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AE48A4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0F40DE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77A5229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9186DCF" w14:textId="47265C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A8C4D84" w14:paraId="007DCDA8" w14:textId="48CF2FB2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2476C52A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450EA2D7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3DD355C9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30A73D06" w14:paraId="1A81F0B1" w14:textId="5E0B5F0E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17AAFB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56EE48EE" w14:textId="606B0F2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41E030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795BE755" w14:paraId="68A41F4C" w14:textId="191A8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908EB2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121FD38A" w14:textId="1A29690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FE2DD9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735753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07F023C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8E324A0" w14:textId="2CECB9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6A7E149" w14:paraId="4BDB5498" w14:textId="1152866B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7817EA0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2916C19D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74869460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1B71EFD8" w14:paraId="187F57B8" w14:textId="28FA97A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54738AF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6ABBD8F" w14:textId="5C2160F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1A88483C" w14:paraId="0A78A9E2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3D3A84D8" w:rsidRDefault="695D499F" w14:paraId="77AFB1CF" w14:textId="46CC7C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</w:t>
            </w:r>
            <w:r w:rsidRPr="31DD9AE3" w:rsidR="167DA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6296C487" w14:textId="656C0B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23CE31A9" w14:textId="489846A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EF6447F" w14:textId="0515437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A31C2CC" w14:textId="7675982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8D9FA1A" w14:textId="65F9E93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0AAF01C" w14:textId="22895B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42B55E47" w14:paraId="154E6F1D" w14:textId="3F628A7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362C32C9" w14:textId="1EEC07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05A6161E" w14:textId="3BCACB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3622B71" w14:textId="18993C3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42F2AD1E" w14:paraId="71B49FEC" w14:textId="740B105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F39B4EE" w14:textId="1978CD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16FE7D62" w14:textId="7F1EF2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1A88483C" w14:paraId="05FC7E1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3D3A84D8" w:rsidRDefault="695D499F" w14:paraId="4D9B39C1" w14:textId="15282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</w:t>
            </w:r>
            <w:r w:rsidRPr="31DD9AE3" w:rsidR="6309AF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DD0F1BF" w14:textId="14537D1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660FBC8" w14:textId="6BC829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0FB4D6B" w14:textId="442A83F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C48A1BC" w14:textId="571247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657F9855" w14:textId="340A6B9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912E42B" w14:textId="7A692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26F57696" w14:paraId="305D7D33" w14:textId="69AE0DF0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0CD4DC55" w14:textId="7CC3F86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4DF2E35" w14:textId="5EF304FA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56DDDF19" w14:textId="1AE5A09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16AB8A0A" w14:paraId="3AF1569E" w14:textId="2F64213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12CE36C" w14:textId="57F5F6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5104BC9" w14:textId="682112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1396" w:rsidRDefault="00291396" w14:paraId="06BBA3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464FCBC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5C8C6B0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291396" w:rsidTr="0AEC5F3A" w14:paraId="0005AB5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291396" w:rsidP="3D3A84D8" w:rsidRDefault="00D16740" w14:paraId="1B26F39B" w14:textId="39E85A3A">
            <w:pPr>
              <w:spacing w:line="360" w:lineRule="auto"/>
            </w:pPr>
            <w:r w:rsidRPr="3D3A84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D3A84D8" w:rsidR="582D1A2C">
              <w:rPr>
                <w:color w:val="000000" w:themeColor="text1"/>
              </w:rPr>
              <w:t>Warunkiem zaliczenia całości przedmiotu jest uzyskanie co najmniej 60% punktów w każdej z form zaliczenia oraz uzyskanie 70% punktów sumarycznych za wszystkie formy zaliczenia:</w:t>
            </w:r>
          </w:p>
          <w:p w:rsidR="00291396" w:rsidP="3D3A84D8" w:rsidRDefault="582D1A2C" w14:paraId="25429F64" w14:textId="291B8025">
            <w:pPr>
              <w:spacing w:line="360" w:lineRule="auto"/>
            </w:pPr>
            <w:r w:rsidRPr="3D3A84D8">
              <w:rPr>
                <w:color w:val="000000" w:themeColor="text1"/>
              </w:rPr>
              <w:t>- 30 pkt.: ocena aktywności i pracy na zajęciach – wymagany jest udział w dyskusji, praca zespołowa lub indywidualna;</w:t>
            </w:r>
          </w:p>
          <w:p w:rsidR="105EB369" w:rsidP="31DD9AE3" w:rsidRDefault="105EB369" w14:paraId="067B0C82" w14:textId="7726348A">
            <w:pPr>
              <w:spacing w:line="360" w:lineRule="auto"/>
              <w:rPr>
                <w:color w:val="000000" w:themeColor="text1"/>
              </w:rPr>
            </w:pPr>
            <w:r w:rsidRPr="0AEC5F3A">
              <w:rPr>
                <w:color w:val="000000" w:themeColor="text1"/>
              </w:rPr>
              <w:t xml:space="preserve">- </w:t>
            </w:r>
            <w:r w:rsidRPr="0AEC5F3A" w:rsidR="3429C078">
              <w:rPr>
                <w:color w:val="000000" w:themeColor="text1"/>
              </w:rPr>
              <w:t>30</w:t>
            </w:r>
            <w:r w:rsidRPr="0AEC5F3A">
              <w:rPr>
                <w:color w:val="000000" w:themeColor="text1"/>
              </w:rPr>
              <w:t xml:space="preserve"> pkt.: ocena </w:t>
            </w:r>
            <w:r w:rsidRPr="0AEC5F3A" w:rsidR="6ADB752F">
              <w:rPr>
                <w:color w:val="000000" w:themeColor="text1"/>
              </w:rPr>
              <w:t>referatu na temat</w:t>
            </w:r>
            <w:r w:rsidRPr="0AEC5F3A" w:rsidR="68DBC6F3">
              <w:rPr>
                <w:color w:val="000000" w:themeColor="text1"/>
              </w:rPr>
              <w:t xml:space="preserve"> organizacj</w:t>
            </w:r>
            <w:r w:rsidRPr="0AEC5F3A" w:rsidR="431FD5D5">
              <w:rPr>
                <w:color w:val="000000" w:themeColor="text1"/>
              </w:rPr>
              <w:t>i</w:t>
            </w:r>
            <w:r w:rsidRPr="0AEC5F3A" w:rsidR="68DBC6F3">
              <w:rPr>
                <w:color w:val="000000" w:themeColor="text1"/>
              </w:rPr>
              <w:t xml:space="preserve"> </w:t>
            </w:r>
            <w:proofErr w:type="spellStart"/>
            <w:r w:rsidR="00934243">
              <w:rPr>
                <w:color w:val="000000" w:themeColor="text1"/>
              </w:rPr>
              <w:t>mini</w:t>
            </w:r>
            <w:r w:rsidRPr="0AEC5F3A" w:rsidR="43D894BE">
              <w:rPr>
                <w:color w:val="000000" w:themeColor="text1"/>
              </w:rPr>
              <w:t>konferencji</w:t>
            </w:r>
            <w:proofErr w:type="spellEnd"/>
            <w:r w:rsidRPr="0AEC5F3A" w:rsidR="43D894BE">
              <w:rPr>
                <w:color w:val="000000" w:themeColor="text1"/>
              </w:rPr>
              <w:t xml:space="preserve"> </w:t>
            </w:r>
            <w:r w:rsidRPr="0AEC5F3A">
              <w:rPr>
                <w:color w:val="000000" w:themeColor="text1"/>
              </w:rPr>
              <w:t>– ocenie podlega strona merytoryczna</w:t>
            </w:r>
            <w:r w:rsidRPr="0AEC5F3A" w:rsidR="775EBE1C">
              <w:rPr>
                <w:color w:val="000000" w:themeColor="text1"/>
              </w:rPr>
              <w:t>;</w:t>
            </w:r>
          </w:p>
          <w:p w:rsidR="00291396" w:rsidP="3D3A84D8" w:rsidRDefault="105EB369" w14:paraId="1D7A8404" w14:textId="1633A4B6">
            <w:pPr>
              <w:spacing w:line="360" w:lineRule="auto"/>
            </w:pPr>
            <w:r w:rsidRPr="31DD9AE3">
              <w:rPr>
                <w:color w:val="000000" w:themeColor="text1"/>
              </w:rPr>
              <w:t xml:space="preserve">- 40 pkt.: ocena </w:t>
            </w:r>
            <w:r w:rsidRPr="31DD9AE3" w:rsidR="53F30210">
              <w:rPr>
                <w:color w:val="000000" w:themeColor="text1"/>
              </w:rPr>
              <w:t>egzaminu ustnego</w:t>
            </w:r>
            <w:r w:rsidRPr="31DD9AE3">
              <w:rPr>
                <w:color w:val="000000" w:themeColor="text1"/>
              </w:rPr>
              <w:t xml:space="preserve"> – ocenie podlega </w:t>
            </w:r>
            <w:r w:rsidRPr="31DD9AE3" w:rsidR="16DC336A">
              <w:rPr>
                <w:color w:val="000000" w:themeColor="text1"/>
              </w:rPr>
              <w:t>strona merytoryczna wykonanego tłumaczenia ustnego</w:t>
            </w:r>
            <w:r w:rsidRPr="31DD9AE3">
              <w:rPr>
                <w:color w:val="000000" w:themeColor="text1"/>
              </w:rPr>
              <w:t>.</w:t>
            </w:r>
          </w:p>
          <w:p w:rsidR="00291396" w:rsidP="3D3A84D8" w:rsidRDefault="45F3937E" w14:paraId="09614374" w14:textId="1E879B75">
            <w:pPr>
              <w:spacing w:line="360" w:lineRule="auto"/>
            </w:pPr>
            <w:r w:rsidRPr="0AEC5F3A">
              <w:rPr>
                <w:color w:val="000000" w:themeColor="text1"/>
              </w:rPr>
              <w:t>Skala ocen według sumy punktów składowych:</w:t>
            </w:r>
            <w:r w:rsidRPr="0AEC5F3A" w:rsidR="4EE1E313">
              <w:rPr>
                <w:color w:val="000000" w:themeColor="text1"/>
              </w:rPr>
              <w:t xml:space="preserve"> 2.0 (mniej niż 70 punktów), </w:t>
            </w:r>
            <w:r w:rsidRPr="0AEC5F3A">
              <w:rPr>
                <w:color w:val="000000" w:themeColor="text1"/>
              </w:rPr>
              <w:t>3.0 dostateczny (70–75 punktów), 3.5 dostateczny plus (76–81 punktów), 4.0 dobry (82–87 punktów), 4.5 dobry plus (88–9</w:t>
            </w:r>
            <w:r w:rsidRPr="0AEC5F3A" w:rsidR="180A1E22">
              <w:rPr>
                <w:color w:val="000000" w:themeColor="text1"/>
              </w:rPr>
              <w:t>4</w:t>
            </w:r>
            <w:r w:rsidRPr="0AEC5F3A">
              <w:rPr>
                <w:color w:val="000000" w:themeColor="text1"/>
              </w:rPr>
              <w:t xml:space="preserve"> punkty), 5.0 bardzo dobry (9</w:t>
            </w:r>
            <w:r w:rsidRPr="0AEC5F3A" w:rsidR="3A3E8AE9">
              <w:rPr>
                <w:color w:val="000000" w:themeColor="text1"/>
              </w:rPr>
              <w:t>5</w:t>
            </w:r>
            <w:r w:rsidRPr="0AEC5F3A">
              <w:rPr>
                <w:color w:val="000000" w:themeColor="text1"/>
              </w:rPr>
              <w:t>–100 punktów).</w:t>
            </w:r>
          </w:p>
        </w:tc>
      </w:tr>
    </w:tbl>
    <w:p w:rsidR="00291396" w:rsidRDefault="00291396" w14:paraId="3382A365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5C71F13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291396" w:rsidTr="0AEC5F3A" w14:paraId="718A5242" w14:textId="77777777">
        <w:trPr>
          <w:trHeight w:val="1089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291396" w:rsidRDefault="00934243" w14:paraId="62199465" w14:textId="4882884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1765">
              <w:t xml:space="preserve">Zajęcia prowadzone są stacjonarnie, jednak w uzasadnionych przypadkach mogą odbywać się zdalnie za pomocą platformy </w:t>
            </w:r>
            <w:proofErr w:type="spellStart"/>
            <w:r w:rsidRPr="007F1765">
              <w:t>Teams</w:t>
            </w:r>
            <w:proofErr w:type="spellEnd"/>
            <w:r w:rsidRPr="007F1765">
              <w:t>. </w:t>
            </w:r>
          </w:p>
        </w:tc>
      </w:tr>
    </w:tbl>
    <w:p w:rsidR="00291396" w:rsidRDefault="00291396" w14:paraId="0DA123B1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4C4CEA3D" w14:textId="77777777">
      <w:pPr>
        <w:rPr>
          <w:rFonts w:ascii="Arial" w:hAnsi="Arial" w:cs="Arial"/>
          <w:sz w:val="22"/>
          <w:szCs w:val="16"/>
        </w:rPr>
      </w:pPr>
    </w:p>
    <w:p w:rsidR="00291396" w:rsidRDefault="00D16740" w14:paraId="159A33C0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91396" w:rsidRDefault="00291396" w14:paraId="5089567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0B61891D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1DD9AE3" w:rsidRDefault="1B308121" w14:paraId="4BE6EF8C" w14:textId="7F507457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Specyfika tłumaczenia ustnego i główne problemy praktyczne w pracy tłumacza konferencyjnego.</w:t>
            </w:r>
          </w:p>
          <w:p w:rsidR="00291396" w:rsidP="31DD9AE3" w:rsidRDefault="1B308121" w14:paraId="481B92E4" w14:textId="370BDFEF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System notowania w przekładzie konsekutywnym.</w:t>
            </w:r>
          </w:p>
          <w:p w:rsidR="00291396" w:rsidP="31DD9AE3" w:rsidRDefault="1B308121" w14:paraId="7F4A8B63" w14:textId="54EFF2F6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 xml:space="preserve">Najważniejsze zagadnienia teoretyczne związane z przekładem ustnym (Interpretacyjna teoria przekładu, pragmatyka, </w:t>
            </w:r>
            <w:proofErr w:type="spellStart"/>
            <w:r w:rsidRPr="31DD9AE3">
              <w:rPr>
                <w:color w:val="000000" w:themeColor="text1"/>
              </w:rPr>
              <w:t>kognitywizm</w:t>
            </w:r>
            <w:proofErr w:type="spellEnd"/>
            <w:r w:rsidRPr="31DD9AE3">
              <w:rPr>
                <w:color w:val="000000" w:themeColor="text1"/>
              </w:rPr>
              <w:t>).</w:t>
            </w:r>
          </w:p>
          <w:p w:rsidR="00291396" w:rsidP="31DD9AE3" w:rsidRDefault="1B308121" w14:paraId="345FEE7C" w14:textId="5618873D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Etyczne i formalne aspekty przekładu ustnego.</w:t>
            </w:r>
          </w:p>
          <w:p w:rsidR="00291396" w:rsidP="31DD9AE3" w:rsidRDefault="1B308121" w14:paraId="79C858A1" w14:textId="3096A509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Organizacja konferencji od strony tłumacza i organizatorów.</w:t>
            </w:r>
          </w:p>
          <w:p w:rsidR="00291396" w:rsidP="31DD9AE3" w:rsidRDefault="1B308121" w14:paraId="5FA07361" w14:textId="70B3C394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Praca z partnerem w kabinie.</w:t>
            </w:r>
          </w:p>
          <w:p w:rsidR="00291396" w:rsidP="31DD9AE3" w:rsidRDefault="1B308121" w14:paraId="7B99DC57" w14:textId="5325E9C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Sposoby rozwiązywania sytuacji kryzysowych.</w:t>
            </w:r>
          </w:p>
          <w:p w:rsidR="00291396" w:rsidP="31DD9AE3" w:rsidRDefault="1B308121" w14:paraId="624F8B75" w14:textId="7578A16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Tłumaczenia wybranych tekstów z dziedziny ogólnej oraz wybranych dziedzin specjalistycznych (m.in. ekonomia, prawo, medycyna, polityka).</w:t>
            </w:r>
          </w:p>
          <w:p w:rsidR="00291396" w:rsidP="31DD9AE3" w:rsidRDefault="00291396" w14:paraId="53E651A8" w14:textId="52D1775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</w:p>
        </w:tc>
      </w:tr>
    </w:tbl>
    <w:p w:rsidR="00291396" w:rsidP="5FD13457" w:rsidRDefault="00291396" w14:paraId="67C0C651" w14:textId="43B3C1C8">
      <w:pPr>
        <w:rPr>
          <w:rFonts w:ascii="Arial" w:hAnsi="Arial" w:cs="Arial"/>
          <w:sz w:val="22"/>
          <w:szCs w:val="22"/>
        </w:rPr>
      </w:pPr>
    </w:p>
    <w:p w:rsidR="00291396" w:rsidRDefault="00291396" w14:paraId="308D56CC" w14:textId="77777777">
      <w:pPr>
        <w:rPr>
          <w:rFonts w:ascii="Arial" w:hAnsi="Arial" w:cs="Arial"/>
          <w:sz w:val="22"/>
          <w:szCs w:val="22"/>
        </w:rPr>
      </w:pPr>
    </w:p>
    <w:p w:rsidR="00291396" w:rsidRDefault="00291396" w14:paraId="797E50C6" w14:textId="77777777">
      <w:pPr>
        <w:rPr>
          <w:rFonts w:ascii="Arial" w:hAnsi="Arial" w:cs="Arial"/>
          <w:sz w:val="22"/>
          <w:szCs w:val="22"/>
        </w:rPr>
      </w:pPr>
    </w:p>
    <w:p w:rsidR="00291396" w:rsidRDefault="00D16740" w14:paraId="349747D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91396" w:rsidRDefault="00291396" w14:paraId="7B04FA4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4C291B7B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54342" w:rsidR="00291396" w:rsidP="31DD9AE3" w:rsidRDefault="244D4D22" w14:paraId="3AE74BEB" w14:textId="378E18C8">
            <w:pPr>
              <w:spacing w:line="360" w:lineRule="auto"/>
              <w:jc w:val="both"/>
              <w:rPr>
                <w:lang w:val="en-US"/>
              </w:rPr>
            </w:pPr>
            <w:r w:rsidRPr="00054342">
              <w:rPr>
                <w:color w:val="000000" w:themeColor="text1"/>
                <w:lang w:val="en-US"/>
              </w:rPr>
              <w:t xml:space="preserve">Roderick, J. (2002) Conference Interpreting Explained, St Jerome, Manchester  </w:t>
            </w:r>
          </w:p>
          <w:p w:rsidR="00291396" w:rsidP="31DD9AE3" w:rsidRDefault="244D4D22" w14:paraId="7A738BF5" w14:textId="1BE7F5D9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31DD9AE3">
              <w:rPr>
                <w:color w:val="000000" w:themeColor="text1"/>
              </w:rPr>
              <w:t>Gillies</w:t>
            </w:r>
            <w:proofErr w:type="spellEnd"/>
            <w:r w:rsidRPr="31DD9AE3">
              <w:rPr>
                <w:color w:val="000000" w:themeColor="text1"/>
              </w:rPr>
              <w:t xml:space="preserve">, A. (2001) Tłumaczenie ustne. Poradnik dla studentów, </w:t>
            </w:r>
            <w:proofErr w:type="spellStart"/>
            <w:r w:rsidRPr="31DD9AE3">
              <w:rPr>
                <w:color w:val="000000" w:themeColor="text1"/>
              </w:rPr>
              <w:t>Tertium</w:t>
            </w:r>
            <w:proofErr w:type="spellEnd"/>
            <w:r w:rsidRPr="31DD9AE3">
              <w:rPr>
                <w:color w:val="000000" w:themeColor="text1"/>
              </w:rPr>
              <w:t xml:space="preserve">, Kraków </w:t>
            </w:r>
          </w:p>
          <w:p w:rsidR="00291396" w:rsidP="31DD9AE3" w:rsidRDefault="244D4D22" w14:paraId="266F7D0B" w14:textId="4321B8CB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31DD9AE3">
              <w:rPr>
                <w:color w:val="000000" w:themeColor="text1"/>
              </w:rPr>
              <w:t>Gillies</w:t>
            </w:r>
            <w:proofErr w:type="spellEnd"/>
            <w:r w:rsidRPr="31DD9AE3">
              <w:rPr>
                <w:color w:val="000000" w:themeColor="text1"/>
              </w:rPr>
              <w:t xml:space="preserve">, A. (2007) Sztuka notowania. Poradnik dla tłumaczy konferencyjnych, </w:t>
            </w:r>
            <w:proofErr w:type="spellStart"/>
            <w:r w:rsidRPr="31DD9AE3">
              <w:rPr>
                <w:color w:val="000000" w:themeColor="text1"/>
              </w:rPr>
              <w:t>Tertium</w:t>
            </w:r>
            <w:proofErr w:type="spellEnd"/>
            <w:r w:rsidRPr="31DD9AE3">
              <w:rPr>
                <w:color w:val="000000" w:themeColor="text1"/>
              </w:rPr>
              <w:t xml:space="preserve">, Kraków  </w:t>
            </w:r>
          </w:p>
        </w:tc>
      </w:tr>
    </w:tbl>
    <w:p w:rsidR="00291396" w:rsidRDefault="00291396" w14:paraId="568C698B" w14:textId="77777777"/>
    <w:p w:rsidR="00291396" w:rsidRDefault="00D1674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91396" w:rsidRDefault="00291396" w14:paraId="1A93948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6D1652C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54342" w:rsidR="00291396" w:rsidP="31DD9AE3" w:rsidRDefault="38B1DFE3" w14:paraId="0767C084" w14:textId="4149360C">
            <w:pPr>
              <w:spacing w:after="160" w:line="259" w:lineRule="auto"/>
              <w:jc w:val="both"/>
            </w:pPr>
            <w:proofErr w:type="spellStart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Rozan</w:t>
            </w:r>
            <w:proofErr w:type="spellEnd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, J.-F. (2004) </w:t>
            </w:r>
            <w:r w:rsidRPr="31DD9AE3">
              <w:rPr>
                <w:rFonts w:ascii="Arial" w:hAnsi="Arial" w:eastAsia="Arial" w:cs="Arial"/>
                <w:i/>
                <w:iCs/>
                <w:color w:val="000000" w:themeColor="text1"/>
                <w:sz w:val="22"/>
                <w:szCs w:val="22"/>
              </w:rPr>
              <w:t>Notatki w tłumaczeniu konsekutywnym</w:t>
            </w:r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Tertium</w:t>
            </w:r>
            <w:proofErr w:type="spellEnd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, Kraków</w:t>
            </w:r>
            <w:r w:rsidRPr="00054342">
              <w:rPr>
                <w:color w:val="000000" w:themeColor="text1"/>
              </w:rPr>
              <w:t xml:space="preserve"> </w:t>
            </w:r>
          </w:p>
          <w:p w:rsidR="00291396" w:rsidP="31DD9AE3" w:rsidRDefault="38B1DFE3" w14:paraId="607D7927" w14:textId="4B61F605">
            <w:pPr>
              <w:spacing w:after="160" w:line="259" w:lineRule="auto"/>
              <w:jc w:val="both"/>
              <w:rPr>
                <w:color w:val="000000" w:themeColor="text1"/>
                <w:lang w:val="en-GB"/>
              </w:rPr>
            </w:pPr>
            <w:proofErr w:type="spellStart"/>
            <w:r w:rsidRPr="31DD9AE3">
              <w:rPr>
                <w:color w:val="000000" w:themeColor="text1"/>
                <w:lang w:val="en-GB"/>
              </w:rPr>
              <w:t>Materiały</w:t>
            </w:r>
            <w:proofErr w:type="spellEnd"/>
            <w:r w:rsidRPr="31DD9AE3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31DD9AE3">
              <w:rPr>
                <w:color w:val="000000" w:themeColor="text1"/>
                <w:lang w:val="en-GB"/>
              </w:rPr>
              <w:t>własne</w:t>
            </w:r>
            <w:proofErr w:type="spellEnd"/>
            <w:r w:rsidRPr="31DD9AE3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31DD9AE3">
              <w:rPr>
                <w:color w:val="000000" w:themeColor="text1"/>
                <w:lang w:val="en-GB"/>
              </w:rPr>
              <w:t>prowadzącego</w:t>
            </w:r>
            <w:proofErr w:type="spellEnd"/>
            <w:r w:rsidRPr="31DD9AE3">
              <w:rPr>
                <w:color w:val="000000" w:themeColor="text1"/>
                <w:lang w:val="en-GB"/>
              </w:rPr>
              <w:t>.</w:t>
            </w:r>
          </w:p>
        </w:tc>
      </w:tr>
    </w:tbl>
    <w:p w:rsidR="00291396" w:rsidRDefault="00291396" w14:paraId="6AA258D8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6FFBD3EC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30DCCCAD" w14:textId="77777777">
      <w:pPr>
        <w:pStyle w:val="Tekstdymka1"/>
        <w:rPr>
          <w:rFonts w:ascii="Arial" w:hAnsi="Arial" w:cs="Arial"/>
          <w:sz w:val="22"/>
        </w:rPr>
      </w:pPr>
    </w:p>
    <w:p w:rsidR="00291396" w:rsidRDefault="00D1674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291396" w:rsidRDefault="00291396" w14:paraId="36AF688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291396" w:rsidTr="503EF9EE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291396" w14:paraId="54C529ED" w14:textId="7AAAA87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291396" w:rsidTr="503EF9EE" w14:paraId="6A29028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291396" w:rsidRDefault="00291396" w14:paraId="1C0157D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P="503EF9EE" w:rsidRDefault="00D16740" w14:paraId="6D29A719" w14:textId="0E7D38C3">
            <w:pPr>
              <w:widowControl w:val="1"/>
              <w:autoSpaceDE/>
              <w:spacing w:line="276" w:lineRule="auto"/>
              <w:ind w:left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503EF9EE" w:rsidR="3C1B93F2">
              <w:rPr>
                <w:rFonts w:ascii="Arial" w:hAnsi="Arial" w:eastAsia="Calibri" w:cs="Arial"/>
                <w:sz w:val="20"/>
                <w:szCs w:val="20"/>
              </w:rPr>
              <w:t>Laboratorium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P="7DAE074F" w:rsidRDefault="228F9784" w14:paraId="60DA3216" w14:textId="5B5002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D3A84D8"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="00291396" w:rsidTr="503EF9EE" w14:paraId="64711803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291396" w:rsidRDefault="0029139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291396" w:rsidTr="503EF9EE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291396" w:rsidTr="503EF9EE" w14:paraId="21DF01D2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291396" w:rsidRDefault="0029139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P="31DD9AE3" w:rsidRDefault="00291396" w14:paraId="5007C906" w14:textId="0199626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291396" w:rsidTr="503EF9EE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291396" w:rsidRDefault="0029139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45480CA5" w14:paraId="6E36661F" w14:textId="53F3183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1DD9AE3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291396" w:rsidTr="503EF9EE" w14:paraId="4FA96B72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291396" w:rsidRDefault="0029139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72A4FFC0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291396" w:rsidTr="503EF9EE" w14:paraId="60A185A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AA05B6E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90</w:t>
            </w:r>
          </w:p>
        </w:tc>
      </w:tr>
      <w:tr w:rsidR="00291396" w:rsidTr="503EF9EE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0B77815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="00291396" w:rsidRDefault="00291396" w14:paraId="135E58C4" w14:textId="77777777">
      <w:pPr>
        <w:pStyle w:val="Tekstdymka1"/>
      </w:pPr>
    </w:p>
    <w:sectPr w:rsidR="0029139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756F" w:rsidRDefault="0086756F" w14:paraId="0C608982" w14:textId="77777777">
      <w:r>
        <w:separator/>
      </w:r>
    </w:p>
  </w:endnote>
  <w:endnote w:type="continuationSeparator" w:id="0">
    <w:p w:rsidR="0086756F" w:rsidRDefault="0086756F" w14:paraId="6E5E2B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62EBF9A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D16740" w14:paraId="74E21C83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291396" w:rsidRDefault="00291396" w14:paraId="41508A3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779F8E7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756F" w:rsidRDefault="0086756F" w14:paraId="74475827" w14:textId="77777777">
      <w:r>
        <w:separator/>
      </w:r>
    </w:p>
  </w:footnote>
  <w:footnote w:type="continuationSeparator" w:id="0">
    <w:p w:rsidR="0086756F" w:rsidRDefault="0086756F" w14:paraId="5AE8F65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0C6C2CD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5F07D11E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 w:cs="Symbol"/>
      </w:rPr>
    </w:lvl>
  </w:abstractNum>
  <w:abstractNum w:abstractNumId="3" w15:restartNumberingAfterBreak="0">
    <w:nsid w:val="00000004"/>
    <w:multiLevelType w:val="hybridMultilevel"/>
    <w:tmpl w:val="00000004"/>
    <w:lvl w:ilvl="0" w:tplc="9F2CC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 w:tplc="3AC6171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plc="7CE877A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plc="6F86C00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plc="2FFC1B6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plc="EEA6051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plc="1E7CDE4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plc="35EA9D9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plc="F84AD38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8CF6F0F"/>
    <w:multiLevelType w:val="hybridMultilevel"/>
    <w:tmpl w:val="FFFFFFFF"/>
    <w:lvl w:ilvl="0" w:tplc="4C7483F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BE03C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E78AD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67C36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A0CD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F6E5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B7056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885E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134D8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65126795">
    <w:abstractNumId w:val="4"/>
  </w:num>
  <w:num w:numId="2" w16cid:durableId="2143309144">
    <w:abstractNumId w:val="0"/>
  </w:num>
  <w:num w:numId="3" w16cid:durableId="586616397">
    <w:abstractNumId w:val="1"/>
  </w:num>
  <w:num w:numId="4" w16cid:durableId="1958943968">
    <w:abstractNumId w:val="2"/>
  </w:num>
  <w:num w:numId="5" w16cid:durableId="1510757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6B68AED"/>
    <w:rsid w:val="00054342"/>
    <w:rsid w:val="00236D47"/>
    <w:rsid w:val="00291396"/>
    <w:rsid w:val="002C7119"/>
    <w:rsid w:val="00823E53"/>
    <w:rsid w:val="0086756F"/>
    <w:rsid w:val="00934243"/>
    <w:rsid w:val="00D16740"/>
    <w:rsid w:val="01212458"/>
    <w:rsid w:val="013A3FF4"/>
    <w:rsid w:val="020498A7"/>
    <w:rsid w:val="020A0B53"/>
    <w:rsid w:val="0254DCA8"/>
    <w:rsid w:val="02646914"/>
    <w:rsid w:val="02932BD0"/>
    <w:rsid w:val="04A3422D"/>
    <w:rsid w:val="04AEEBE2"/>
    <w:rsid w:val="04C9CAFE"/>
    <w:rsid w:val="06A7E149"/>
    <w:rsid w:val="06DB8F40"/>
    <w:rsid w:val="06E8D4B7"/>
    <w:rsid w:val="0707790C"/>
    <w:rsid w:val="072F7B9B"/>
    <w:rsid w:val="089638CB"/>
    <w:rsid w:val="09512CE5"/>
    <w:rsid w:val="0A26984D"/>
    <w:rsid w:val="0A8C4D84"/>
    <w:rsid w:val="0A99357E"/>
    <w:rsid w:val="0A9BA1AA"/>
    <w:rsid w:val="0AE74C6B"/>
    <w:rsid w:val="0AEC5F3A"/>
    <w:rsid w:val="0B007583"/>
    <w:rsid w:val="0BF974D5"/>
    <w:rsid w:val="0BFB5A10"/>
    <w:rsid w:val="0C40A5D8"/>
    <w:rsid w:val="0C6F5D3D"/>
    <w:rsid w:val="0C830999"/>
    <w:rsid w:val="0DE00D94"/>
    <w:rsid w:val="0E55CE28"/>
    <w:rsid w:val="0EA0FDCB"/>
    <w:rsid w:val="0EE57548"/>
    <w:rsid w:val="0F05F975"/>
    <w:rsid w:val="0FCC712B"/>
    <w:rsid w:val="0FDB0E46"/>
    <w:rsid w:val="105EB369"/>
    <w:rsid w:val="1060A327"/>
    <w:rsid w:val="106FCB51"/>
    <w:rsid w:val="10E0A2BC"/>
    <w:rsid w:val="131AD718"/>
    <w:rsid w:val="13312342"/>
    <w:rsid w:val="139843E9"/>
    <w:rsid w:val="13FE156D"/>
    <w:rsid w:val="1483620D"/>
    <w:rsid w:val="148C06DC"/>
    <w:rsid w:val="14A013E4"/>
    <w:rsid w:val="14DE0796"/>
    <w:rsid w:val="1560554D"/>
    <w:rsid w:val="1576FAF7"/>
    <w:rsid w:val="167DAF05"/>
    <w:rsid w:val="16AB8A0A"/>
    <w:rsid w:val="16DC336A"/>
    <w:rsid w:val="1708C573"/>
    <w:rsid w:val="17825519"/>
    <w:rsid w:val="17E6FB9B"/>
    <w:rsid w:val="180A1E22"/>
    <w:rsid w:val="1833C2D4"/>
    <w:rsid w:val="18C02BBD"/>
    <w:rsid w:val="19C5588F"/>
    <w:rsid w:val="1A88483C"/>
    <w:rsid w:val="1A8EF81E"/>
    <w:rsid w:val="1A900B6A"/>
    <w:rsid w:val="1B308121"/>
    <w:rsid w:val="1B71EFD8"/>
    <w:rsid w:val="1BC36080"/>
    <w:rsid w:val="1C0B1D08"/>
    <w:rsid w:val="1C55835B"/>
    <w:rsid w:val="1CCFF11E"/>
    <w:rsid w:val="1CD5F5DD"/>
    <w:rsid w:val="1DA69A56"/>
    <w:rsid w:val="1E4C117F"/>
    <w:rsid w:val="1ECF299F"/>
    <w:rsid w:val="1F221012"/>
    <w:rsid w:val="1FDDD2E4"/>
    <w:rsid w:val="1FDE60CC"/>
    <w:rsid w:val="201B879E"/>
    <w:rsid w:val="20DE3B18"/>
    <w:rsid w:val="219257DD"/>
    <w:rsid w:val="21967742"/>
    <w:rsid w:val="2201A8D9"/>
    <w:rsid w:val="221CD82F"/>
    <w:rsid w:val="227E2D4A"/>
    <w:rsid w:val="228F9784"/>
    <w:rsid w:val="2318EE37"/>
    <w:rsid w:val="23B65539"/>
    <w:rsid w:val="23E657D9"/>
    <w:rsid w:val="24476CE3"/>
    <w:rsid w:val="244D1CEF"/>
    <w:rsid w:val="244D4D22"/>
    <w:rsid w:val="253CEC94"/>
    <w:rsid w:val="2692FAB6"/>
    <w:rsid w:val="26B68AED"/>
    <w:rsid w:val="26F57696"/>
    <w:rsid w:val="27A4A905"/>
    <w:rsid w:val="27A90B06"/>
    <w:rsid w:val="27F52832"/>
    <w:rsid w:val="28ED6ECE"/>
    <w:rsid w:val="299E24B5"/>
    <w:rsid w:val="2A170198"/>
    <w:rsid w:val="2AEE4119"/>
    <w:rsid w:val="2C3A168B"/>
    <w:rsid w:val="2C6F7CA1"/>
    <w:rsid w:val="2CFAB1F8"/>
    <w:rsid w:val="2D5D377F"/>
    <w:rsid w:val="2DC0DFF1"/>
    <w:rsid w:val="2DD0616F"/>
    <w:rsid w:val="2F890682"/>
    <w:rsid w:val="2FAFBAEA"/>
    <w:rsid w:val="3035F0EE"/>
    <w:rsid w:val="30520612"/>
    <w:rsid w:val="30550EB0"/>
    <w:rsid w:val="307D4B05"/>
    <w:rsid w:val="30A73D06"/>
    <w:rsid w:val="30E6E648"/>
    <w:rsid w:val="30E9D7F0"/>
    <w:rsid w:val="3100C3BB"/>
    <w:rsid w:val="310755F4"/>
    <w:rsid w:val="31185056"/>
    <w:rsid w:val="319A1374"/>
    <w:rsid w:val="31DD9AE3"/>
    <w:rsid w:val="32035602"/>
    <w:rsid w:val="322582B9"/>
    <w:rsid w:val="326CC084"/>
    <w:rsid w:val="3292F81F"/>
    <w:rsid w:val="329420A1"/>
    <w:rsid w:val="32A893F3"/>
    <w:rsid w:val="32B420B7"/>
    <w:rsid w:val="3429C078"/>
    <w:rsid w:val="3472FF22"/>
    <w:rsid w:val="3642E3FA"/>
    <w:rsid w:val="374D7CAC"/>
    <w:rsid w:val="38122783"/>
    <w:rsid w:val="386B5733"/>
    <w:rsid w:val="38B1DFE3"/>
    <w:rsid w:val="391A8362"/>
    <w:rsid w:val="3938B1D4"/>
    <w:rsid w:val="3944BF42"/>
    <w:rsid w:val="397A84BC"/>
    <w:rsid w:val="398517F4"/>
    <w:rsid w:val="3A24C4C3"/>
    <w:rsid w:val="3A3E8AE9"/>
    <w:rsid w:val="3A995857"/>
    <w:rsid w:val="3C1B93F2"/>
    <w:rsid w:val="3C3528B8"/>
    <w:rsid w:val="3D204D8A"/>
    <w:rsid w:val="3D3A84D8"/>
    <w:rsid w:val="3DA57510"/>
    <w:rsid w:val="3EAA883C"/>
    <w:rsid w:val="3F0B2E32"/>
    <w:rsid w:val="3F414571"/>
    <w:rsid w:val="3F619945"/>
    <w:rsid w:val="3FCFD59E"/>
    <w:rsid w:val="41018E96"/>
    <w:rsid w:val="42B55E47"/>
    <w:rsid w:val="42F2AD1E"/>
    <w:rsid w:val="431FD5D5"/>
    <w:rsid w:val="43D894BE"/>
    <w:rsid w:val="43DFF237"/>
    <w:rsid w:val="43FD9575"/>
    <w:rsid w:val="442916FB"/>
    <w:rsid w:val="444E32C5"/>
    <w:rsid w:val="447A403C"/>
    <w:rsid w:val="44901133"/>
    <w:rsid w:val="449A1301"/>
    <w:rsid w:val="44BD3763"/>
    <w:rsid w:val="45480CA5"/>
    <w:rsid w:val="45914519"/>
    <w:rsid w:val="45F3937E"/>
    <w:rsid w:val="461F15CA"/>
    <w:rsid w:val="46647219"/>
    <w:rsid w:val="47271005"/>
    <w:rsid w:val="47637EBA"/>
    <w:rsid w:val="47AC831D"/>
    <w:rsid w:val="47F4B3EF"/>
    <w:rsid w:val="4843EF85"/>
    <w:rsid w:val="4878503A"/>
    <w:rsid w:val="48BAF300"/>
    <w:rsid w:val="49217375"/>
    <w:rsid w:val="4BD8F87D"/>
    <w:rsid w:val="4C401C4D"/>
    <w:rsid w:val="4C753B89"/>
    <w:rsid w:val="4CE7A3F2"/>
    <w:rsid w:val="4D2FBD6F"/>
    <w:rsid w:val="4DBC0C3B"/>
    <w:rsid w:val="4DFBBC51"/>
    <w:rsid w:val="4E110BEA"/>
    <w:rsid w:val="4E4CE981"/>
    <w:rsid w:val="4EE1E313"/>
    <w:rsid w:val="4FACDC4B"/>
    <w:rsid w:val="503EF9EE"/>
    <w:rsid w:val="50AAEE21"/>
    <w:rsid w:val="50C51909"/>
    <w:rsid w:val="50EBFCE0"/>
    <w:rsid w:val="52B24E36"/>
    <w:rsid w:val="53A320C4"/>
    <w:rsid w:val="53B5B1EB"/>
    <w:rsid w:val="53D817F9"/>
    <w:rsid w:val="53F30210"/>
    <w:rsid w:val="54122562"/>
    <w:rsid w:val="55D7231C"/>
    <w:rsid w:val="570830BE"/>
    <w:rsid w:val="58201276"/>
    <w:rsid w:val="582D1A2C"/>
    <w:rsid w:val="59F939EB"/>
    <w:rsid w:val="5A6F4E6D"/>
    <w:rsid w:val="5ABA3F43"/>
    <w:rsid w:val="5CB15FD4"/>
    <w:rsid w:val="5D82FE5B"/>
    <w:rsid w:val="5EB68105"/>
    <w:rsid w:val="5FC6EC48"/>
    <w:rsid w:val="5FD13457"/>
    <w:rsid w:val="60DB8D7A"/>
    <w:rsid w:val="60F0A86A"/>
    <w:rsid w:val="61097051"/>
    <w:rsid w:val="61A2D5F7"/>
    <w:rsid w:val="6293F2F0"/>
    <w:rsid w:val="62A952C9"/>
    <w:rsid w:val="6309AF0D"/>
    <w:rsid w:val="6388FD2A"/>
    <w:rsid w:val="63A01C31"/>
    <w:rsid w:val="644C1B9F"/>
    <w:rsid w:val="649A9FB6"/>
    <w:rsid w:val="650716DA"/>
    <w:rsid w:val="65547D93"/>
    <w:rsid w:val="65CC0713"/>
    <w:rsid w:val="66386015"/>
    <w:rsid w:val="66978174"/>
    <w:rsid w:val="66C954C0"/>
    <w:rsid w:val="66E673A7"/>
    <w:rsid w:val="6880AD73"/>
    <w:rsid w:val="68DBC6F3"/>
    <w:rsid w:val="69152015"/>
    <w:rsid w:val="695D499F"/>
    <w:rsid w:val="69BC85F4"/>
    <w:rsid w:val="69CC5699"/>
    <w:rsid w:val="69CF87B6"/>
    <w:rsid w:val="6A18B910"/>
    <w:rsid w:val="6A2107D9"/>
    <w:rsid w:val="6A561B0C"/>
    <w:rsid w:val="6ADB752F"/>
    <w:rsid w:val="6BC529C5"/>
    <w:rsid w:val="6D17D6BB"/>
    <w:rsid w:val="6D4A8057"/>
    <w:rsid w:val="6D4E4216"/>
    <w:rsid w:val="6E2EA2FE"/>
    <w:rsid w:val="6EB39F7D"/>
    <w:rsid w:val="6EF1586A"/>
    <w:rsid w:val="6F1E400E"/>
    <w:rsid w:val="6F470F75"/>
    <w:rsid w:val="6F8737A5"/>
    <w:rsid w:val="6FBFD33E"/>
    <w:rsid w:val="710EB9BA"/>
    <w:rsid w:val="722BC029"/>
    <w:rsid w:val="724EFCB9"/>
    <w:rsid w:val="728441F5"/>
    <w:rsid w:val="729BD676"/>
    <w:rsid w:val="72B8E5C1"/>
    <w:rsid w:val="72F71386"/>
    <w:rsid w:val="72FA93D7"/>
    <w:rsid w:val="72FF0260"/>
    <w:rsid w:val="73545241"/>
    <w:rsid w:val="736244F7"/>
    <w:rsid w:val="73A37712"/>
    <w:rsid w:val="73A4A85C"/>
    <w:rsid w:val="745A06C7"/>
    <w:rsid w:val="74B07EBB"/>
    <w:rsid w:val="74C100FF"/>
    <w:rsid w:val="751A35E1"/>
    <w:rsid w:val="75336ED6"/>
    <w:rsid w:val="757EB4CA"/>
    <w:rsid w:val="770DDFA0"/>
    <w:rsid w:val="771C0168"/>
    <w:rsid w:val="775EBE1C"/>
    <w:rsid w:val="7767057A"/>
    <w:rsid w:val="77D0EAD0"/>
    <w:rsid w:val="787B0055"/>
    <w:rsid w:val="78A8977A"/>
    <w:rsid w:val="795BE755"/>
    <w:rsid w:val="79612A3B"/>
    <w:rsid w:val="7A3C6B09"/>
    <w:rsid w:val="7A4D3EA8"/>
    <w:rsid w:val="7B349941"/>
    <w:rsid w:val="7B90DD30"/>
    <w:rsid w:val="7C052B99"/>
    <w:rsid w:val="7C54AE83"/>
    <w:rsid w:val="7D3130FB"/>
    <w:rsid w:val="7D5EA724"/>
    <w:rsid w:val="7DAE074F"/>
    <w:rsid w:val="7E50B4C1"/>
    <w:rsid w:val="7EB3714A"/>
    <w:rsid w:val="7F25DCF7"/>
    <w:rsid w:val="7F35FF64"/>
    <w:rsid w:val="7FD4D9AD"/>
    <w:rsid w:val="7FE7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B90205"/>
  <w15:chartTrackingRefBased/>
  <w15:docId w15:val="{B2D3B106-9849-4DED-B9E9-29338A55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strike w:val="0"/>
      <w:dstrike w:val="0"/>
      <w:color w:val="auto"/>
      <w:u w:val="none"/>
    </w:rPr>
  </w:style>
  <w:style w:type="character" w:styleId="WW8Num3z1" w:customStyle="1">
    <w:name w:val="WW8Num3z1"/>
    <w:rPr>
      <w:rFonts w:ascii="Courier New" w:hAnsi="Courier New" w:cs="Courier New"/>
      <w:sz w:val="20"/>
    </w:rPr>
  </w:style>
  <w:style w:type="character" w:styleId="WW8Num3z2" w:customStyle="1">
    <w:name w:val="WW8Num3z2"/>
    <w:rPr>
      <w:rFonts w:ascii="Wingdings" w:hAnsi="Wingdings" w:cs="Wingdings"/>
      <w:sz w:val="20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character" w:styleId="biblio-authors" w:customStyle="1">
    <w:name w:val="biblio-authors"/>
  </w:style>
  <w:style w:type="character" w:styleId="biblio-title" w:customStyle="1">
    <w:name w:val="biblio-title"/>
  </w:style>
  <w:style w:type="character" w:styleId="biblio-volume" w:customStyle="1">
    <w:name w:val="biblio-volume"/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BalloonText0" w:customStyle="1">
    <w:name w:val="Balloon Text0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280" w:after="119"/>
    </w:pPr>
  </w:style>
  <w:style w:type="paragraph" w:styleId="Domylne" w:customStyle="1">
    <w:name w:val="Domyślne"/>
    <w:pPr>
      <w:suppressAutoHyphens/>
    </w:pPr>
    <w:rPr>
      <w:rFonts w:ascii="Helvetica Neue" w:hAnsi="Helvetica Neue" w:eastAsia="Arial Unicode MS" w:cs="Arial Unicode MS"/>
      <w:color w:val="000000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17E622-6A14-4855-8A8E-2096F1AB707B}"/>
</file>

<file path=customXml/itemProps2.xml><?xml version="1.0" encoding="utf-8"?>
<ds:datastoreItem xmlns:ds="http://schemas.openxmlformats.org/officeDocument/2006/customXml" ds:itemID="{E9CF8EAB-32FF-4948-973B-13249E6D0B3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4EFF99E8-8FF8-4757-9075-05DEA8DCB0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6</revision>
  <lastPrinted>2012-01-27T16:28:00.0000000Z</lastPrinted>
  <dcterms:created xsi:type="dcterms:W3CDTF">2024-11-11T14:23:00.0000000Z</dcterms:created>
  <dcterms:modified xsi:type="dcterms:W3CDTF">2025-10-12T13:15:28.2510826Z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